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2EE5C1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23827">
        <w:rPr>
          <w:rFonts w:ascii="Garamond" w:hAnsi="Garamond"/>
          <w:sz w:val="24"/>
          <w:szCs w:val="24"/>
        </w:rPr>
        <w:t>7</w:t>
      </w:r>
      <w:r w:rsidR="00642182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FF1571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42182" w:rsidRPr="0030356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9E3F9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A51">
        <w:rPr>
          <w:rFonts w:ascii="Garamond" w:hAnsi="Garamond" w:cs="Arial"/>
          <w:b/>
          <w:sz w:val="22"/>
          <w:szCs w:val="22"/>
        </w:rPr>
        <w:t>0</w:t>
      </w:r>
      <w:r w:rsidR="00823827">
        <w:rPr>
          <w:rFonts w:ascii="Garamond" w:hAnsi="Garamond" w:cs="Arial"/>
          <w:b/>
          <w:sz w:val="22"/>
          <w:szCs w:val="22"/>
        </w:rPr>
        <w:t>7</w:t>
      </w:r>
      <w:r w:rsidR="00846A51">
        <w:rPr>
          <w:rFonts w:ascii="Garamond" w:hAnsi="Garamond" w:cs="Arial"/>
          <w:b/>
          <w:sz w:val="22"/>
          <w:szCs w:val="22"/>
        </w:rPr>
        <w:t>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42182">
        <w:rPr>
          <w:rFonts w:ascii="Garamond" w:hAnsi="Garamond" w:cs="Arial"/>
          <w:b/>
          <w:sz w:val="22"/>
          <w:szCs w:val="22"/>
        </w:rPr>
        <w:t>3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572E" w14:textId="77777777" w:rsidR="00DC688F" w:rsidRDefault="00DC688F" w:rsidP="00795AAC">
      <w:r>
        <w:separator/>
      </w:r>
    </w:p>
  </w:endnote>
  <w:endnote w:type="continuationSeparator" w:id="0">
    <w:p w14:paraId="09581A43" w14:textId="77777777" w:rsidR="00DC688F" w:rsidRDefault="00DC68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A51DD" w14:textId="77777777" w:rsidR="00DC688F" w:rsidRDefault="00DC688F" w:rsidP="00795AAC">
      <w:r>
        <w:separator/>
      </w:r>
    </w:p>
  </w:footnote>
  <w:footnote w:type="continuationSeparator" w:id="0">
    <w:p w14:paraId="35EBB5DF" w14:textId="77777777" w:rsidR="00DC688F" w:rsidRDefault="00DC68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5550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2182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3827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29F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C688F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IC1mBz/KrRoML4XIHEsLcyMLmmetm5E1adKKAg8ym0Q=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kvtT0ab49rO/Cak4agB8Rq6NyqXFzdHW2PGwOpsgSSU=</DigestValue>
    </Reference>
  </SignedInfo>
  <SignatureValue>F4CnYbr2bv6MUDmOC3DyuntYnz2fZxl7uZD1yGMYPjQN97Z4AaPVlRkgfystjazrJo9Y3R/2GIJE
m7U+7tVx8an0bLEmraMzkQrbt/VMGl3dfHLrXUoaWGx+JcKRGEDrDYHpD9YX4W+qAT0wPHcL1na4
lDkXS/SXh5rQbNYRoL8+/XmoafXqkzPTI+zqg7pIFEx/MlGSZAuwdvmaY6ih1p4DvwsM/R3+zK9C
s89y430bHvrHF5bmTJ7r6wx4rNlpcrEQ7QYp8ZHWqKzrGKZLb6wJhdRD+5Q081LZrVzOCLgR+a9P
y7rJZ7NQYZ6N71b5q4JaF1t/cYtlh5oiQgXuVw==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Y6xVZz5gFKgQPAUVTjWIiZ/zGYD2J+ZQ7J08UOGFRQ4=</DigestValue>
      </Reference>
      <Reference URI="/word/document.xml?ContentType=application/vnd.openxmlformats-officedocument.wordprocessingml.document.main+xml">
        <DigestMethod Algorithm="http://www.w3.org/2001/04/xmlenc#sha256"/>
        <DigestValue>BznsCRHaqYXRYL7mlP9atmsvTEmpwJibPLCkFeJGT+g=</DigestValue>
      </Reference>
      <Reference URI="/word/endnotes.xml?ContentType=application/vnd.openxmlformats-officedocument.wordprocessingml.endnotes+xml">
        <DigestMethod Algorithm="http://www.w3.org/2001/04/xmlenc#sha256"/>
        <DigestValue>DiEGbQG8+adri+1lWz9SjufCqLSdERjapK0eo+JMNFk=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a8kCnJasZ8pivU1CLrEDrni+ArUXxSyl0pgREpWHrKc=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t/VYyGUHfahA93ybiB+E4BiLtjS6d777NaxgZKke9DA=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2022-11-25T12:34:47Z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2022-11-25T12:34:47Z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25</cp:revision>
  <cp:lastPrinted>2018-08-08T13:48:00Z</cp:lastPrinted>
  <dcterms:created xsi:type="dcterms:W3CDTF">2022-05-19T08:18:00Z</dcterms:created>
  <dcterms:modified xsi:type="dcterms:W3CDTF">2022-11-25T12:34:00Z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